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9948" w14:textId="4F10AC90" w:rsidR="00C468EC" w:rsidRPr="009D664F" w:rsidRDefault="00C468EC" w:rsidP="00C468EC">
      <w:pPr>
        <w:spacing w:line="360" w:lineRule="auto"/>
        <w:ind w:left="85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D664F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9D664F" w:rsidRPr="009D664F">
        <w:rPr>
          <w:rFonts w:asciiTheme="minorHAnsi" w:hAnsiTheme="minorHAnsi" w:cstheme="minorHAnsi"/>
          <w:b/>
          <w:sz w:val="22"/>
          <w:szCs w:val="22"/>
        </w:rPr>
        <w:t>3</w:t>
      </w:r>
      <w:r w:rsidRPr="009D664F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1F3E5D88" w14:textId="77777777" w:rsidR="004A790F" w:rsidRPr="009D664F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DA5A94" w14:textId="77777777" w:rsidR="0040355B" w:rsidRPr="009D664F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9D664F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0AAA4448" w:rsidR="0040355B" w:rsidRPr="009D664F" w:rsidRDefault="0040355B" w:rsidP="009D664F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9D664F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509CD" w:rsidRPr="002573D4">
        <w:rPr>
          <w:rFonts w:asciiTheme="minorHAnsi" w:hAnsiTheme="minorHAnsi" w:cstheme="minorHAnsi"/>
          <w:b/>
          <w:bCs/>
          <w:sz w:val="22"/>
          <w:szCs w:val="22"/>
        </w:rPr>
        <w:t>Szkolenie stylizacja rzęs</w:t>
      </w:r>
      <w:r w:rsidR="00E509CD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D664F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ramach projektu </w:t>
      </w:r>
      <w:r w:rsidR="00E509CD" w:rsidRPr="002573D4">
        <w:rPr>
          <w:rFonts w:asciiTheme="minorHAnsi" w:hAnsiTheme="minorHAnsi" w:cstheme="minorHAnsi"/>
          <w:sz w:val="22"/>
          <w:szCs w:val="22"/>
        </w:rPr>
        <w:t>Wspólna droga do aktywizacji społeczno-zawodowej</w:t>
      </w:r>
      <w:r w:rsidR="00E509CD">
        <w:rPr>
          <w:rFonts w:asciiTheme="minorHAnsi" w:hAnsiTheme="minorHAnsi" w:cstheme="minorHAnsi"/>
          <w:sz w:val="22"/>
          <w:szCs w:val="22"/>
        </w:rPr>
        <w:t xml:space="preserve"> nr </w:t>
      </w:r>
      <w:r w:rsidR="00E509CD" w:rsidRPr="002573D4">
        <w:rPr>
          <w:rFonts w:asciiTheme="minorHAnsi" w:hAnsiTheme="minorHAnsi" w:cstheme="minorHAnsi"/>
          <w:sz w:val="22"/>
          <w:szCs w:val="22"/>
        </w:rPr>
        <w:t>FEWP.06.12-IP.01-0099/23</w:t>
      </w:r>
      <w:r w:rsidR="009D664F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E509CD">
        <w:rPr>
          <w:rFonts w:asciiTheme="minorHAnsi" w:hAnsiTheme="minorHAnsi" w:cstheme="minorHAnsi"/>
          <w:sz w:val="22"/>
          <w:szCs w:val="22"/>
        </w:rPr>
        <w:t>Elbrus Patrycja Tarnas</w:t>
      </w:r>
      <w:r w:rsidRPr="009D664F">
        <w:rPr>
          <w:rFonts w:asciiTheme="minorHAnsi" w:hAnsiTheme="minorHAnsi" w:cstheme="minorHAnsi"/>
          <w:sz w:val="22"/>
          <w:szCs w:val="22"/>
        </w:rPr>
        <w:t>, realizujące</w:t>
      </w:r>
      <w:r w:rsidR="009D664F" w:rsidRPr="009D664F">
        <w:rPr>
          <w:rFonts w:asciiTheme="minorHAnsi" w:hAnsiTheme="minorHAnsi" w:cstheme="minorHAnsi"/>
          <w:sz w:val="22"/>
          <w:szCs w:val="22"/>
        </w:rPr>
        <w:t>j</w:t>
      </w:r>
      <w:r w:rsidRPr="009D664F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9D664F">
        <w:rPr>
          <w:rFonts w:asciiTheme="minorHAnsi" w:hAnsiTheme="minorHAnsi" w:cstheme="minorHAnsi"/>
          <w:sz w:val="22"/>
          <w:szCs w:val="22"/>
        </w:rPr>
        <w:t>.</w:t>
      </w:r>
      <w:r w:rsidR="00523133" w:rsidRPr="009D664F">
        <w:rPr>
          <w:rFonts w:asciiTheme="minorHAnsi" w:hAnsiTheme="minorHAnsi" w:cstheme="minorHAnsi"/>
          <w:sz w:val="22"/>
          <w:szCs w:val="22"/>
        </w:rPr>
        <w:t xml:space="preserve"> </w:t>
      </w:r>
      <w:r w:rsidR="00E509CD" w:rsidRPr="002573D4">
        <w:rPr>
          <w:rFonts w:asciiTheme="minorHAnsi" w:hAnsiTheme="minorHAnsi" w:cstheme="minorHAnsi"/>
          <w:sz w:val="22"/>
          <w:szCs w:val="22"/>
        </w:rPr>
        <w:t>Wspólna droga do aktywizacji społeczno-zawodowej</w:t>
      </w:r>
      <w:r w:rsidR="00E509CD">
        <w:rPr>
          <w:rFonts w:asciiTheme="minorHAnsi" w:hAnsiTheme="minorHAnsi" w:cstheme="minorHAnsi"/>
          <w:sz w:val="22"/>
          <w:szCs w:val="22"/>
        </w:rPr>
        <w:t xml:space="preserve"> nr </w:t>
      </w:r>
      <w:r w:rsidR="00E509CD" w:rsidRPr="002573D4">
        <w:rPr>
          <w:rFonts w:asciiTheme="minorHAnsi" w:hAnsiTheme="minorHAnsi" w:cstheme="minorHAnsi"/>
          <w:sz w:val="22"/>
          <w:szCs w:val="22"/>
        </w:rPr>
        <w:t>FEWP.06.12-IP.01-0099/23</w:t>
      </w:r>
      <w:r w:rsidR="009D664F" w:rsidRPr="009D664F">
        <w:rPr>
          <w:rFonts w:asciiTheme="minorHAnsi" w:hAnsiTheme="minorHAnsi" w:cstheme="minorHAnsi"/>
          <w:sz w:val="22"/>
          <w:szCs w:val="22"/>
        </w:rPr>
        <w:t xml:space="preserve"> </w:t>
      </w:r>
      <w:r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Pr="009D664F">
        <w:rPr>
          <w:rFonts w:asciiTheme="minorHAnsi" w:hAnsiTheme="minorHAnsi" w:cstheme="minorHAnsi"/>
          <w:bCs/>
          <w:sz w:val="22"/>
          <w:szCs w:val="22"/>
        </w:rPr>
        <w:t>y</w:t>
      </w:r>
      <w:r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Pr="009D664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Priorytet 6: Fundusze 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E</w:t>
      </w:r>
      <w:proofErr w:type="spellStart"/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uropejskie</w:t>
      </w:r>
      <w:proofErr w:type="spellEnd"/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dla Wielkopolski o silniejszym wymiarze społecznym (EFS+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)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, Działanie 6.1</w:t>
      </w:r>
      <w:r w:rsidR="009D664F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2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</w:t>
      </w:r>
      <w:r w:rsidR="009D664F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Integracja społeczno-gospodarcza obywateli państw trzecich, w tym migrantów</w:t>
      </w:r>
      <w:r w:rsidRPr="009D664F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D664F">
        <w:rPr>
          <w:rFonts w:asciiTheme="minorHAnsi" w:hAnsiTheme="minorHAnsi" w:cstheme="minorHAnsi"/>
          <w:b/>
          <w:sz w:val="22"/>
          <w:szCs w:val="22"/>
        </w:rPr>
        <w:t>nie jestem</w:t>
      </w:r>
      <w:r w:rsidRPr="009D664F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 w:rsidRPr="009D664F">
        <w:rPr>
          <w:rFonts w:asciiTheme="minorHAnsi" w:hAnsiTheme="minorHAnsi" w:cstheme="minorHAnsi"/>
          <w:sz w:val="22"/>
          <w:szCs w:val="22"/>
        </w:rPr>
        <w:t>Zamawiającym</w:t>
      </w:r>
      <w:r w:rsidRPr="009D664F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9D664F">
        <w:rPr>
          <w:rFonts w:asciiTheme="minorHAnsi" w:hAnsiTheme="minorHAnsi" w:cstheme="minorHAnsi"/>
          <w:sz w:val="22"/>
          <w:szCs w:val="22"/>
        </w:rPr>
        <w:t>ani</w:t>
      </w:r>
      <w:r w:rsidRPr="009D664F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pozostawaniu z 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9D664F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9D664F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 w:rsidRPr="009D664F">
        <w:rPr>
          <w:rFonts w:asciiTheme="minorHAnsi" w:hAnsiTheme="minorHAnsi" w:cstheme="minorHAnsi"/>
          <w:i/>
          <w:sz w:val="22"/>
          <w:szCs w:val="22"/>
        </w:rPr>
        <w:t>Oferenta</w:t>
      </w:r>
      <w:r w:rsidRPr="009D664F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88D64" w14:textId="77777777" w:rsidR="00573D8F" w:rsidRDefault="00573D8F">
      <w:r>
        <w:separator/>
      </w:r>
    </w:p>
  </w:endnote>
  <w:endnote w:type="continuationSeparator" w:id="0">
    <w:p w14:paraId="7723BC71" w14:textId="77777777" w:rsidR="00573D8F" w:rsidRDefault="00573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5CD40" w14:textId="77777777" w:rsidR="00573D8F" w:rsidRDefault="00573D8F">
      <w:r>
        <w:separator/>
      </w:r>
    </w:p>
  </w:footnote>
  <w:footnote w:type="continuationSeparator" w:id="0">
    <w:p w14:paraId="0251ECF1" w14:textId="77777777" w:rsidR="00573D8F" w:rsidRDefault="00573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11AF"/>
    <w:rsid w:val="00053A88"/>
    <w:rsid w:val="00061292"/>
    <w:rsid w:val="00062B52"/>
    <w:rsid w:val="00066902"/>
    <w:rsid w:val="00077DBA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0E52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7C3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0401"/>
    <w:rsid w:val="0032297A"/>
    <w:rsid w:val="00332CC3"/>
    <w:rsid w:val="003337A7"/>
    <w:rsid w:val="00334EF4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47481"/>
    <w:rsid w:val="004905D4"/>
    <w:rsid w:val="004A26F2"/>
    <w:rsid w:val="004A790F"/>
    <w:rsid w:val="004B254D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73D8F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0A52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0835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80D76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D664F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2EC3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09C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2068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2025-12-15T17:18:00Z</dcterms:created>
  <dcterms:modified xsi:type="dcterms:W3CDTF">2025-12-15T17:18:00Z</dcterms:modified>
</cp:coreProperties>
</file>